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183C09FA" w:rsidR="00A442E3" w:rsidRPr="00447070"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447070">
        <w:rPr>
          <w:rFonts w:asciiTheme="minorHAnsi" w:hAnsiTheme="minorHAnsi" w:cstheme="minorHAnsi"/>
          <w:b/>
          <w:sz w:val="20"/>
        </w:rPr>
        <w:t xml:space="preserve">ZAŁĄCZNIK NR </w:t>
      </w:r>
      <w:r w:rsidR="005B1B38" w:rsidRPr="00447070">
        <w:rPr>
          <w:rFonts w:asciiTheme="minorHAnsi" w:hAnsiTheme="minorHAnsi" w:cstheme="minorHAnsi"/>
          <w:b/>
          <w:sz w:val="20"/>
        </w:rPr>
        <w:t>8</w:t>
      </w:r>
      <w:r w:rsidRPr="00447070">
        <w:rPr>
          <w:rFonts w:asciiTheme="minorHAnsi" w:hAnsiTheme="minorHAnsi" w:cstheme="minorHAnsi"/>
          <w:b/>
          <w:sz w:val="20"/>
        </w:rPr>
        <w:t xml:space="preserve"> </w:t>
      </w:r>
      <w:r w:rsidR="00ED7026" w:rsidRPr="00447070">
        <w:rPr>
          <w:rFonts w:asciiTheme="minorHAnsi" w:hAnsiTheme="minorHAnsi" w:cstheme="minorHAnsi"/>
          <w:b/>
          <w:sz w:val="20"/>
        </w:rPr>
        <w:t xml:space="preserve">DO SWZ </w:t>
      </w:r>
      <w:r w:rsidRPr="00447070">
        <w:rPr>
          <w:rFonts w:asciiTheme="minorHAnsi" w:hAnsiTheme="minorHAnsi" w:cstheme="minorHAnsi"/>
          <w:b/>
          <w:sz w:val="20"/>
        </w:rPr>
        <w:t xml:space="preserve">– WYKAZ WYKONANYCH </w:t>
      </w:r>
      <w:r w:rsidR="002D43C8" w:rsidRPr="00447070">
        <w:rPr>
          <w:rFonts w:asciiTheme="minorHAnsi" w:hAnsiTheme="minorHAnsi" w:cstheme="minorHAnsi"/>
          <w:b/>
          <w:sz w:val="20"/>
        </w:rPr>
        <w:t>ZAMÓWIEŃ</w:t>
      </w:r>
    </w:p>
    <w:p w14:paraId="06CFA867" w14:textId="017F1E81" w:rsidR="00B137F8" w:rsidRPr="00447070" w:rsidRDefault="00B137F8" w:rsidP="00B137F8">
      <w:pPr>
        <w:rPr>
          <w:rFonts w:asciiTheme="minorHAnsi" w:hAnsiTheme="minorHAnsi" w:cstheme="minorHAnsi"/>
          <w:sz w:val="20"/>
        </w:rPr>
      </w:pPr>
    </w:p>
    <w:p w14:paraId="04C1DADD" w14:textId="77777777" w:rsidR="00EC7687" w:rsidRPr="00447070"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447070" w14:paraId="166D7DC8" w14:textId="77777777" w:rsidTr="00345526">
        <w:trPr>
          <w:trHeight w:val="1820"/>
        </w:trPr>
        <w:tc>
          <w:tcPr>
            <w:tcW w:w="3965" w:type="dxa"/>
            <w:tcBorders>
              <w:right w:val="single" w:sz="4" w:space="0" w:color="auto"/>
            </w:tcBorders>
          </w:tcPr>
          <w:p w14:paraId="1BCF9C65" w14:textId="77777777" w:rsidR="00EC7687" w:rsidRPr="00447070" w:rsidRDefault="00EC7687" w:rsidP="00345526">
            <w:pPr>
              <w:ind w:right="28"/>
              <w:jc w:val="left"/>
              <w:rPr>
                <w:rFonts w:asciiTheme="minorHAnsi" w:hAnsiTheme="minorHAnsi" w:cstheme="minorHAnsi"/>
                <w:b/>
                <w:i/>
                <w:iCs/>
                <w:sz w:val="20"/>
                <w:u w:val="single"/>
              </w:rPr>
            </w:pPr>
            <w:r w:rsidRPr="00447070">
              <w:rPr>
                <w:rFonts w:asciiTheme="minorHAnsi" w:hAnsiTheme="minorHAnsi" w:cstheme="minorHAnsi"/>
                <w:b/>
                <w:i/>
                <w:iCs/>
                <w:sz w:val="20"/>
                <w:u w:val="single"/>
              </w:rPr>
              <w:t>Wykonawca</w:t>
            </w:r>
          </w:p>
          <w:p w14:paraId="06AF82C5" w14:textId="77777777" w:rsidR="00EC7687" w:rsidRPr="00447070" w:rsidRDefault="00EC7687" w:rsidP="00345526">
            <w:pPr>
              <w:ind w:right="28"/>
              <w:jc w:val="left"/>
              <w:rPr>
                <w:rFonts w:asciiTheme="minorHAnsi" w:hAnsiTheme="minorHAnsi" w:cstheme="minorHAnsi"/>
                <w:sz w:val="20"/>
              </w:rPr>
            </w:pPr>
          </w:p>
          <w:p w14:paraId="16387C43" w14:textId="77777777" w:rsidR="00EC7687" w:rsidRPr="00447070" w:rsidRDefault="00EC7687" w:rsidP="00345526">
            <w:pPr>
              <w:ind w:right="28"/>
              <w:jc w:val="center"/>
              <w:rPr>
                <w:rFonts w:asciiTheme="minorHAnsi" w:hAnsiTheme="minorHAnsi" w:cstheme="minorHAnsi"/>
                <w:sz w:val="20"/>
              </w:rPr>
            </w:pPr>
            <w:r w:rsidRPr="00447070">
              <w:rPr>
                <w:rFonts w:asciiTheme="minorHAnsi" w:hAnsiTheme="minorHAnsi" w:cstheme="minorHAnsi"/>
                <w:sz w:val="20"/>
              </w:rPr>
              <w:t>…………………………………………………</w:t>
            </w:r>
          </w:p>
          <w:p w14:paraId="1003CEC4" w14:textId="77777777" w:rsidR="00EC7687" w:rsidRPr="00447070" w:rsidRDefault="00EC7687" w:rsidP="00345526">
            <w:pPr>
              <w:ind w:right="28"/>
              <w:jc w:val="center"/>
              <w:rPr>
                <w:rFonts w:asciiTheme="minorHAnsi" w:hAnsiTheme="minorHAnsi" w:cstheme="minorHAnsi"/>
                <w:sz w:val="20"/>
              </w:rPr>
            </w:pPr>
            <w:r w:rsidRPr="00447070">
              <w:rPr>
                <w:rFonts w:asciiTheme="minorHAnsi" w:hAnsiTheme="minorHAnsi" w:cstheme="minorHAnsi"/>
                <w:sz w:val="20"/>
              </w:rPr>
              <w:t>……………………………………………….</w:t>
            </w:r>
          </w:p>
          <w:p w14:paraId="7D1FE00F" w14:textId="77777777" w:rsidR="00EC7687" w:rsidRPr="00447070" w:rsidRDefault="00EC7687" w:rsidP="00345526">
            <w:pPr>
              <w:ind w:right="28"/>
              <w:jc w:val="center"/>
              <w:rPr>
                <w:rFonts w:asciiTheme="minorHAnsi" w:hAnsiTheme="minorHAnsi" w:cstheme="minorHAnsi"/>
                <w:i/>
                <w:sz w:val="20"/>
              </w:rPr>
            </w:pPr>
            <w:r w:rsidRPr="00447070">
              <w:rPr>
                <w:rFonts w:asciiTheme="minorHAnsi" w:hAnsiTheme="minorHAnsi" w:cstheme="minorHAnsi"/>
                <w:i/>
                <w:sz w:val="20"/>
              </w:rPr>
              <w:t>Nazwa i adres</w:t>
            </w:r>
          </w:p>
          <w:p w14:paraId="4AE39BC1" w14:textId="77777777" w:rsidR="00EC7687" w:rsidRPr="00447070"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447070"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447070" w:rsidRDefault="00EC7687" w:rsidP="00345526">
            <w:pPr>
              <w:spacing w:line="360" w:lineRule="auto"/>
              <w:rPr>
                <w:rFonts w:asciiTheme="minorHAnsi" w:eastAsiaTheme="majorEastAsia" w:hAnsiTheme="minorHAnsi" w:cstheme="minorHAnsi"/>
                <w:b/>
                <w:i/>
                <w:iCs/>
                <w:sz w:val="20"/>
                <w:u w:val="single"/>
              </w:rPr>
            </w:pPr>
            <w:r w:rsidRPr="00447070">
              <w:rPr>
                <w:rFonts w:asciiTheme="minorHAnsi" w:eastAsiaTheme="majorEastAsia" w:hAnsiTheme="minorHAnsi" w:cstheme="minorHAnsi"/>
                <w:b/>
                <w:i/>
                <w:iCs/>
                <w:sz w:val="20"/>
                <w:u w:val="single"/>
              </w:rPr>
              <w:t xml:space="preserve">Zamawiający </w:t>
            </w:r>
          </w:p>
          <w:p w14:paraId="4EC4F135" w14:textId="77777777" w:rsidR="00EC7687" w:rsidRPr="00447070" w:rsidRDefault="00EC7687" w:rsidP="00345526">
            <w:pPr>
              <w:spacing w:before="120" w:after="120" w:line="240" w:lineRule="auto"/>
              <w:contextualSpacing/>
              <w:jc w:val="center"/>
              <w:rPr>
                <w:rFonts w:asciiTheme="minorHAnsi" w:eastAsia="Calibri" w:hAnsiTheme="minorHAnsi" w:cstheme="minorHAnsi"/>
                <w:b/>
                <w:sz w:val="20"/>
              </w:rPr>
            </w:pPr>
            <w:r w:rsidRPr="00447070">
              <w:rPr>
                <w:rFonts w:asciiTheme="minorHAnsi" w:eastAsia="Calibri" w:hAnsiTheme="minorHAnsi" w:cstheme="minorHAnsi"/>
                <w:b/>
                <w:sz w:val="20"/>
              </w:rPr>
              <w:t>PGE Dystrybucja S.A.</w:t>
            </w:r>
          </w:p>
          <w:p w14:paraId="7466680D" w14:textId="77777777" w:rsidR="00EC7687" w:rsidRPr="00447070" w:rsidRDefault="00EC7687" w:rsidP="00345526">
            <w:pPr>
              <w:spacing w:before="120" w:after="120" w:line="240" w:lineRule="auto"/>
              <w:contextualSpacing/>
              <w:jc w:val="center"/>
              <w:rPr>
                <w:rFonts w:asciiTheme="minorHAnsi" w:eastAsia="Calibri" w:hAnsiTheme="minorHAnsi" w:cstheme="minorHAnsi"/>
                <w:sz w:val="20"/>
              </w:rPr>
            </w:pPr>
            <w:r w:rsidRPr="00447070">
              <w:rPr>
                <w:rFonts w:asciiTheme="minorHAnsi" w:eastAsia="Calibri" w:hAnsiTheme="minorHAnsi" w:cstheme="minorHAnsi"/>
                <w:sz w:val="20"/>
              </w:rPr>
              <w:t>w imieniu i na rzecz której działa:</w:t>
            </w:r>
          </w:p>
          <w:p w14:paraId="17B2A6D9" w14:textId="5C39ECC7" w:rsidR="00EC7687" w:rsidRPr="00447070" w:rsidRDefault="00EC7687" w:rsidP="00345526">
            <w:pPr>
              <w:spacing w:before="120" w:after="120" w:line="240" w:lineRule="auto"/>
              <w:contextualSpacing/>
              <w:jc w:val="center"/>
              <w:rPr>
                <w:rFonts w:asciiTheme="minorHAnsi" w:eastAsia="Calibri" w:hAnsiTheme="minorHAnsi" w:cstheme="minorHAnsi"/>
                <w:b/>
                <w:sz w:val="20"/>
              </w:rPr>
            </w:pPr>
            <w:r w:rsidRPr="00447070">
              <w:rPr>
                <w:rFonts w:asciiTheme="minorHAnsi" w:eastAsia="Calibri" w:hAnsiTheme="minorHAnsi" w:cstheme="minorHAnsi"/>
                <w:b/>
                <w:sz w:val="20"/>
              </w:rPr>
              <w:t xml:space="preserve">PGE Dystrybucja S.A. Oddział </w:t>
            </w:r>
            <w:r w:rsidR="008B181A" w:rsidRPr="00447070">
              <w:rPr>
                <w:rFonts w:asciiTheme="minorHAnsi" w:eastAsia="Calibri" w:hAnsiTheme="minorHAnsi" w:cstheme="minorHAnsi"/>
                <w:b/>
                <w:sz w:val="20"/>
              </w:rPr>
              <w:t>Białystok</w:t>
            </w:r>
          </w:p>
          <w:p w14:paraId="3BB78A81" w14:textId="52D78458" w:rsidR="00EC7687" w:rsidRPr="00447070" w:rsidRDefault="008B181A" w:rsidP="00345526">
            <w:pPr>
              <w:spacing w:before="120" w:after="120" w:line="240" w:lineRule="auto"/>
              <w:contextualSpacing/>
              <w:jc w:val="center"/>
              <w:rPr>
                <w:rFonts w:asciiTheme="minorHAnsi" w:eastAsia="Calibri" w:hAnsiTheme="minorHAnsi" w:cstheme="minorHAnsi"/>
                <w:color w:val="000000"/>
                <w:sz w:val="20"/>
              </w:rPr>
            </w:pPr>
            <w:r w:rsidRPr="00447070">
              <w:rPr>
                <w:rFonts w:asciiTheme="minorHAnsi" w:eastAsia="Calibri" w:hAnsiTheme="minorHAnsi" w:cstheme="minorHAnsi"/>
                <w:color w:val="000000"/>
                <w:sz w:val="20"/>
              </w:rPr>
              <w:t>ul. Elektryczna 13</w:t>
            </w:r>
          </w:p>
          <w:p w14:paraId="0B494F22" w14:textId="1896A8B4" w:rsidR="00EC7687" w:rsidRPr="00447070" w:rsidRDefault="008B181A" w:rsidP="008B181A">
            <w:pPr>
              <w:spacing w:line="360" w:lineRule="auto"/>
              <w:jc w:val="center"/>
              <w:rPr>
                <w:rFonts w:asciiTheme="minorHAnsi" w:eastAsiaTheme="majorEastAsia" w:hAnsiTheme="minorHAnsi" w:cstheme="minorHAnsi"/>
                <w:i/>
                <w:iCs/>
                <w:sz w:val="20"/>
              </w:rPr>
            </w:pPr>
            <w:r w:rsidRPr="00447070">
              <w:rPr>
                <w:rFonts w:asciiTheme="minorHAnsi" w:eastAsia="Calibri" w:hAnsiTheme="minorHAnsi" w:cstheme="minorHAnsi"/>
                <w:color w:val="000000"/>
                <w:sz w:val="20"/>
              </w:rPr>
              <w:t>15-950 Białystok</w:t>
            </w:r>
          </w:p>
        </w:tc>
      </w:tr>
    </w:tbl>
    <w:p w14:paraId="656B8589" w14:textId="68EEC9E9" w:rsidR="00A442E3" w:rsidRPr="00447070" w:rsidRDefault="00A442E3" w:rsidP="00B137F8">
      <w:pPr>
        <w:rPr>
          <w:rFonts w:asciiTheme="minorHAnsi" w:hAnsiTheme="minorHAnsi" w:cstheme="minorHAnsi"/>
          <w:sz w:val="20"/>
        </w:rPr>
      </w:pPr>
    </w:p>
    <w:p w14:paraId="230251C6" w14:textId="561548AC" w:rsidR="00A442E3" w:rsidRPr="00447070" w:rsidRDefault="00A442E3" w:rsidP="00B137F8">
      <w:pPr>
        <w:rPr>
          <w:rFonts w:asciiTheme="minorHAnsi" w:hAnsiTheme="minorHAnsi" w:cstheme="minorHAnsi"/>
          <w:sz w:val="20"/>
        </w:rPr>
      </w:pPr>
    </w:p>
    <w:p w14:paraId="03814602" w14:textId="0D9067E3" w:rsidR="005B1ED0" w:rsidRPr="00447070" w:rsidRDefault="005B1ED0" w:rsidP="005B1ED0">
      <w:pPr>
        <w:spacing w:line="240" w:lineRule="auto"/>
        <w:jc w:val="center"/>
        <w:rPr>
          <w:rFonts w:asciiTheme="minorHAnsi" w:hAnsiTheme="minorHAnsi" w:cstheme="minorHAnsi"/>
          <w:b/>
          <w:sz w:val="20"/>
        </w:rPr>
      </w:pPr>
      <w:r w:rsidRPr="00447070">
        <w:rPr>
          <w:rFonts w:asciiTheme="minorHAnsi" w:hAnsiTheme="minorHAnsi" w:cstheme="minorHAnsi"/>
          <w:b/>
          <w:sz w:val="20"/>
        </w:rPr>
        <w:t xml:space="preserve">WYKAZ WYKONANYCH </w:t>
      </w:r>
      <w:r w:rsidR="00E130E3" w:rsidRPr="00447070">
        <w:rPr>
          <w:rFonts w:asciiTheme="minorHAnsi" w:hAnsiTheme="minorHAnsi" w:cstheme="minorHAnsi"/>
          <w:b/>
          <w:sz w:val="20"/>
        </w:rPr>
        <w:t>ZAMÓWIEŃ</w:t>
      </w:r>
      <w:r w:rsidRPr="00447070">
        <w:rPr>
          <w:rFonts w:asciiTheme="minorHAnsi" w:hAnsiTheme="minorHAnsi" w:cstheme="minorHAnsi"/>
          <w:b/>
          <w:sz w:val="20"/>
        </w:rPr>
        <w:t xml:space="preserve"> </w:t>
      </w:r>
    </w:p>
    <w:p w14:paraId="02BEA41E" w14:textId="50E5CC3A" w:rsidR="00B137F8" w:rsidRPr="00447070" w:rsidRDefault="00B137F8" w:rsidP="00B137F8">
      <w:pPr>
        <w:rPr>
          <w:rFonts w:asciiTheme="minorHAnsi" w:hAnsiTheme="minorHAnsi" w:cstheme="minorHAnsi"/>
          <w:sz w:val="20"/>
        </w:rPr>
      </w:pPr>
    </w:p>
    <w:p w14:paraId="1AD8AF27" w14:textId="77777777" w:rsidR="003A6457" w:rsidRPr="00447070" w:rsidRDefault="003A6457" w:rsidP="00B137F8">
      <w:pPr>
        <w:rPr>
          <w:rFonts w:asciiTheme="minorHAnsi" w:hAnsiTheme="minorHAnsi" w:cstheme="minorHAnsi"/>
          <w:sz w:val="20"/>
        </w:rPr>
      </w:pPr>
    </w:p>
    <w:p w14:paraId="3E92192E" w14:textId="434DECF6" w:rsidR="00B137F8" w:rsidRPr="00447070" w:rsidRDefault="00B137F8" w:rsidP="00B137F8">
      <w:pPr>
        <w:spacing w:after="120" w:line="240" w:lineRule="auto"/>
        <w:rPr>
          <w:rFonts w:asciiTheme="minorHAnsi" w:hAnsiTheme="minorHAnsi" w:cstheme="minorHAnsi"/>
          <w:sz w:val="20"/>
          <w:lang w:eastAsia="pl-PL"/>
        </w:rPr>
      </w:pPr>
      <w:r w:rsidRPr="00447070">
        <w:rPr>
          <w:rFonts w:asciiTheme="minorHAnsi" w:hAnsiTheme="minorHAnsi" w:cstheme="minorHAnsi"/>
          <w:sz w:val="20"/>
          <w:lang w:eastAsia="pl-PL"/>
        </w:rPr>
        <w:t xml:space="preserve">Składając Ofertę w postępowaniu zakupowym </w:t>
      </w:r>
      <w:r w:rsidR="00DA5698" w:rsidRPr="00447070">
        <w:rPr>
          <w:rFonts w:asciiTheme="minorHAnsi" w:hAnsiTheme="minorHAnsi" w:cstheme="minorHAnsi"/>
          <w:sz w:val="20"/>
          <w:lang w:eastAsia="pl-PL"/>
        </w:rPr>
        <w:t xml:space="preserve">nr </w:t>
      </w:r>
      <w:sdt>
        <w:sdtPr>
          <w:rPr>
            <w:rFonts w:asciiTheme="minorHAnsi" w:hAnsiTheme="minorHAnsi" w:cstheme="minorHAnsi"/>
            <w:sz w:val="20"/>
          </w:rPr>
          <w:alias w:val="Podtytuł"/>
          <w:id w:val="1544322549"/>
          <w:placeholder>
            <w:docPart w:val="FA989D326C624B638B64BF0CD1CE7852"/>
          </w:placeholder>
          <w:dataBinding w:prefixMappings="xmlns:ns0='http://schemas.openxmlformats.org/package/2006/metadata/core-properties' xmlns:ns1='http://purl.org/dc/elements/1.1/'" w:xpath="/ns0:coreProperties[1]/ns1:subject[1]" w:storeItemID="{6C3C8BC8-F283-45AE-878A-BAB7291924A1}"/>
          <w:text/>
        </w:sdtPr>
        <w:sdtEndPr/>
        <w:sdtContent>
          <w:r w:rsidR="001A48D6">
            <w:rPr>
              <w:rFonts w:asciiTheme="minorHAnsi" w:hAnsiTheme="minorHAnsi" w:cstheme="minorHAnsi"/>
              <w:sz w:val="20"/>
            </w:rPr>
            <w:t>POST/DYS/OB/LZA/04041/2023</w:t>
          </w:r>
        </w:sdtContent>
      </w:sdt>
      <w:r w:rsidR="008B181A" w:rsidRPr="00447070">
        <w:rPr>
          <w:rFonts w:asciiTheme="minorHAnsi" w:hAnsiTheme="minorHAnsi" w:cstheme="minorHAnsi"/>
          <w:sz w:val="20"/>
          <w:lang w:eastAsia="pl-PL"/>
        </w:rPr>
        <w:t xml:space="preserve"> </w:t>
      </w:r>
      <w:r w:rsidRPr="00447070">
        <w:rPr>
          <w:rFonts w:asciiTheme="minorHAnsi" w:hAnsiTheme="minorHAnsi" w:cstheme="minorHAnsi"/>
          <w:sz w:val="20"/>
          <w:lang w:eastAsia="pl-PL"/>
        </w:rPr>
        <w:t xml:space="preserve">prowadzonym w trybie przetargu nieograniczonego </w:t>
      </w:r>
      <w:r w:rsidR="00DB01FF" w:rsidRPr="00447070">
        <w:rPr>
          <w:rFonts w:asciiTheme="minorHAnsi" w:hAnsiTheme="minorHAnsi" w:cstheme="minorHAnsi"/>
          <w:sz w:val="20"/>
          <w:lang w:eastAsia="pl-PL"/>
        </w:rPr>
        <w:t xml:space="preserve">pn. </w:t>
      </w:r>
      <w:r w:rsidR="001A48D6" w:rsidRPr="007E7BD4">
        <w:rPr>
          <w:rFonts w:asciiTheme="minorHAnsi" w:hAnsiTheme="minorHAnsi" w:cstheme="minorHAnsi"/>
          <w:b/>
          <w:bCs/>
          <w:sz w:val="20"/>
        </w:rPr>
        <w:t>Bielanka, gm. Ruciane Nida - wykonanie dokumentacji projektowej i robót budowlanych w celu przyłączenia nowych odbiorców na terenie działalności PGE Dystrybucja S.A. Oddział Białystok</w:t>
      </w:r>
      <w:bookmarkStart w:id="0" w:name="_GoBack"/>
      <w:bookmarkEnd w:id="0"/>
      <w:r w:rsidR="005B1B38" w:rsidRPr="00447070">
        <w:rPr>
          <w:rFonts w:asciiTheme="minorHAnsi" w:hAnsiTheme="minorHAnsi" w:cstheme="minorHAnsi"/>
          <w:i/>
          <w:sz w:val="20"/>
        </w:rPr>
        <w:t>,</w:t>
      </w:r>
      <w:r w:rsidR="005B1B38" w:rsidRPr="00447070">
        <w:rPr>
          <w:rFonts w:asciiTheme="minorHAnsi" w:hAnsiTheme="minorHAnsi" w:cstheme="minorHAnsi"/>
          <w:sz w:val="20"/>
        </w:rPr>
        <w:t xml:space="preserve"> </w:t>
      </w:r>
      <w:r w:rsidRPr="00447070">
        <w:rPr>
          <w:rFonts w:asciiTheme="minorHAnsi" w:hAnsiTheme="minorHAnsi" w:cstheme="minorHAnsi"/>
          <w:b/>
          <w:sz w:val="20"/>
          <w:lang w:eastAsia="pl-PL"/>
        </w:rPr>
        <w:t>oświadczamy</w:t>
      </w:r>
      <w:r w:rsidRPr="00447070">
        <w:rPr>
          <w:rFonts w:asciiTheme="minorHAnsi" w:hAnsiTheme="minorHAnsi" w:cstheme="minorHAnsi"/>
          <w:sz w:val="20"/>
          <w:lang w:eastAsia="pl-PL"/>
        </w:rPr>
        <w:t xml:space="preserve">, </w:t>
      </w:r>
      <w:r w:rsidR="00FE3372" w:rsidRPr="004B4556">
        <w:rPr>
          <w:rFonts w:asciiTheme="minorHAnsi" w:hAnsiTheme="minorHAnsi" w:cstheme="minorHAnsi"/>
          <w:bCs/>
          <w:sz w:val="20"/>
          <w:lang w:eastAsia="pl-PL"/>
        </w:rPr>
        <w:t>że</w:t>
      </w:r>
      <w:r w:rsidR="00FE3372">
        <w:rPr>
          <w:rFonts w:asciiTheme="minorHAnsi" w:hAnsiTheme="minorHAnsi" w:cstheme="minorHAnsi"/>
          <w:sz w:val="20"/>
          <w:lang w:eastAsia="pl-PL"/>
        </w:rPr>
        <w:t xml:space="preserve"> w okresach wskazanych w pkt 1.2.1 Załącznika nr 2 do SWZ</w:t>
      </w:r>
      <w:r w:rsidR="00FE3372" w:rsidRPr="004B4556">
        <w:rPr>
          <w:rFonts w:asciiTheme="minorHAnsi" w:hAnsiTheme="minorHAnsi" w:cstheme="minorHAnsi"/>
          <w:sz w:val="20"/>
          <w:lang w:eastAsia="pl-PL"/>
        </w:rPr>
        <w:t xml:space="preserve"> wykonaliśmy następujące </w:t>
      </w:r>
      <w:r w:rsidR="00FE3372">
        <w:rPr>
          <w:rFonts w:asciiTheme="minorHAnsi" w:hAnsiTheme="minorHAnsi" w:cstheme="minorHAnsi"/>
          <w:sz w:val="20"/>
          <w:lang w:eastAsia="pl-PL"/>
        </w:rPr>
        <w:t>zamówienia:</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447070"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447070" w:rsidRDefault="001B56CC" w:rsidP="005B1ED0">
            <w:pPr>
              <w:jc w:val="center"/>
              <w:rPr>
                <w:rFonts w:asciiTheme="minorHAnsi" w:hAnsiTheme="minorHAnsi" w:cstheme="minorHAnsi"/>
                <w:b/>
                <w:sz w:val="20"/>
              </w:rPr>
            </w:pPr>
            <w:r w:rsidRPr="00447070">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447070" w:rsidRDefault="001B56CC" w:rsidP="005B1ED0">
            <w:pPr>
              <w:jc w:val="center"/>
              <w:rPr>
                <w:rFonts w:asciiTheme="minorHAnsi" w:hAnsiTheme="minorHAnsi" w:cstheme="minorHAnsi"/>
                <w:b/>
                <w:sz w:val="20"/>
              </w:rPr>
            </w:pPr>
          </w:p>
          <w:p w14:paraId="7C3485A8" w14:textId="7875D463" w:rsidR="001B56CC" w:rsidRPr="00447070" w:rsidRDefault="001B56CC" w:rsidP="005B1ED0">
            <w:pPr>
              <w:spacing w:line="240" w:lineRule="auto"/>
              <w:jc w:val="center"/>
              <w:rPr>
                <w:rFonts w:asciiTheme="minorHAnsi" w:hAnsiTheme="minorHAnsi" w:cstheme="minorHAnsi"/>
                <w:b/>
                <w:sz w:val="20"/>
              </w:rPr>
            </w:pPr>
            <w:r w:rsidRPr="00447070">
              <w:rPr>
                <w:rFonts w:asciiTheme="minorHAnsi" w:hAnsiTheme="minorHAnsi" w:cstheme="minorHAnsi"/>
                <w:b/>
                <w:sz w:val="20"/>
              </w:rPr>
              <w:t>Przedmiot zamówienia</w:t>
            </w:r>
          </w:p>
          <w:p w14:paraId="7F008D80" w14:textId="77777777" w:rsidR="001B56CC" w:rsidRPr="00447070" w:rsidRDefault="001B56CC"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447070" w:rsidRDefault="001B56CC" w:rsidP="005B1ED0">
            <w:pPr>
              <w:jc w:val="center"/>
              <w:rPr>
                <w:rFonts w:asciiTheme="minorHAnsi" w:hAnsiTheme="minorHAnsi" w:cstheme="minorHAnsi"/>
                <w:b/>
                <w:sz w:val="20"/>
              </w:rPr>
            </w:pPr>
            <w:r w:rsidRPr="00447070">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447070" w:rsidRDefault="001B56CC" w:rsidP="005B1ED0">
            <w:pPr>
              <w:jc w:val="center"/>
              <w:rPr>
                <w:rFonts w:asciiTheme="minorHAnsi" w:hAnsiTheme="minorHAnsi" w:cstheme="minorHAnsi"/>
                <w:b/>
                <w:sz w:val="20"/>
              </w:rPr>
            </w:pPr>
          </w:p>
          <w:p w14:paraId="0C151A18" w14:textId="550BB9FD" w:rsidR="001B56CC" w:rsidRPr="00447070" w:rsidRDefault="001B56CC" w:rsidP="006C6358">
            <w:pPr>
              <w:jc w:val="center"/>
              <w:rPr>
                <w:rFonts w:asciiTheme="minorHAnsi" w:hAnsiTheme="minorHAnsi" w:cstheme="minorHAnsi"/>
                <w:b/>
                <w:sz w:val="20"/>
              </w:rPr>
            </w:pPr>
            <w:r w:rsidRPr="00447070">
              <w:rPr>
                <w:rFonts w:asciiTheme="minorHAnsi" w:hAnsiTheme="minorHAnsi" w:cstheme="minorHAnsi"/>
                <w:b/>
                <w:sz w:val="20"/>
              </w:rPr>
              <w:t xml:space="preserve">Wartość zrealizowanych </w:t>
            </w:r>
            <w:r w:rsidR="006C6358" w:rsidRPr="00447070">
              <w:rPr>
                <w:rFonts w:asciiTheme="minorHAnsi" w:hAnsiTheme="minorHAnsi" w:cstheme="minorHAnsi"/>
                <w:b/>
                <w:sz w:val="20"/>
              </w:rPr>
              <w:t>zamówień</w:t>
            </w:r>
            <w:r w:rsidRPr="00447070">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447070" w:rsidRDefault="001B56CC" w:rsidP="001B56CC">
            <w:pPr>
              <w:jc w:val="center"/>
              <w:rPr>
                <w:rFonts w:asciiTheme="minorHAnsi" w:hAnsiTheme="minorHAnsi" w:cstheme="minorHAnsi"/>
                <w:b/>
                <w:sz w:val="20"/>
              </w:rPr>
            </w:pPr>
            <w:r w:rsidRPr="00447070">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447070" w:rsidRDefault="001B56CC" w:rsidP="005B1ED0">
            <w:pPr>
              <w:spacing w:line="240" w:lineRule="auto"/>
              <w:jc w:val="center"/>
              <w:rPr>
                <w:rFonts w:asciiTheme="minorHAnsi" w:hAnsiTheme="minorHAnsi" w:cstheme="minorHAnsi"/>
                <w:b/>
                <w:sz w:val="20"/>
                <w:lang w:eastAsia="pl-PL"/>
              </w:rPr>
            </w:pPr>
            <w:r w:rsidRPr="00447070">
              <w:rPr>
                <w:rFonts w:asciiTheme="minorHAnsi" w:hAnsiTheme="minorHAnsi" w:cstheme="minorHAnsi"/>
                <w:b/>
                <w:sz w:val="20"/>
                <w:lang w:eastAsia="pl-PL"/>
              </w:rPr>
              <w:t>Nazwa Odbiorcy</w:t>
            </w:r>
          </w:p>
          <w:p w14:paraId="6A95D445" w14:textId="61DB8590" w:rsidR="001B56CC" w:rsidRPr="00447070" w:rsidRDefault="001B56CC" w:rsidP="005B1ED0">
            <w:pPr>
              <w:spacing w:line="240" w:lineRule="auto"/>
              <w:jc w:val="center"/>
              <w:rPr>
                <w:rFonts w:asciiTheme="minorHAnsi" w:hAnsiTheme="minorHAnsi" w:cstheme="minorHAnsi"/>
                <w:i/>
                <w:sz w:val="20"/>
                <w:lang w:eastAsia="pl-PL"/>
              </w:rPr>
            </w:pPr>
            <w:r w:rsidRPr="00447070">
              <w:rPr>
                <w:rFonts w:asciiTheme="minorHAnsi" w:hAnsiTheme="minorHAnsi" w:cstheme="minorHAnsi"/>
                <w:i/>
                <w:sz w:val="20"/>
                <w:lang w:eastAsia="pl-PL"/>
              </w:rPr>
              <w:t>(wraz z adresem i nr telefonu)</w:t>
            </w:r>
          </w:p>
        </w:tc>
      </w:tr>
      <w:tr w:rsidR="001B56CC" w:rsidRPr="00447070" w14:paraId="56A7B3D4" w14:textId="77777777" w:rsidTr="005B1B38">
        <w:trPr>
          <w:trHeight w:val="504"/>
          <w:tblHeader/>
        </w:trPr>
        <w:tc>
          <w:tcPr>
            <w:tcW w:w="568" w:type="dxa"/>
            <w:vMerge/>
            <w:tcBorders>
              <w:left w:val="single" w:sz="4" w:space="0" w:color="auto"/>
            </w:tcBorders>
            <w:vAlign w:val="center"/>
          </w:tcPr>
          <w:p w14:paraId="61DA00CA" w14:textId="77777777" w:rsidR="001B56CC" w:rsidRPr="00447070" w:rsidRDefault="001B56CC" w:rsidP="005B1ED0">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035D32B5" w14:textId="77777777" w:rsidR="001B56CC" w:rsidRPr="00447070" w:rsidRDefault="001B56CC" w:rsidP="005B1ED0">
            <w:pPr>
              <w:jc w:val="center"/>
              <w:rPr>
                <w:rFonts w:asciiTheme="minorHAnsi" w:hAnsiTheme="minorHAnsi" w:cstheme="minorHAnsi"/>
                <w:i/>
                <w:sz w:val="20"/>
              </w:rPr>
            </w:pPr>
          </w:p>
        </w:tc>
        <w:tc>
          <w:tcPr>
            <w:tcW w:w="1560" w:type="dxa"/>
            <w:vMerge/>
            <w:vAlign w:val="center"/>
          </w:tcPr>
          <w:p w14:paraId="28EC5FAB" w14:textId="77777777" w:rsidR="001B56CC" w:rsidRPr="00447070" w:rsidRDefault="001B56CC" w:rsidP="005B1ED0">
            <w:pPr>
              <w:jc w:val="center"/>
              <w:rPr>
                <w:rFonts w:asciiTheme="minorHAnsi" w:hAnsiTheme="minorHAnsi" w:cstheme="minorHAnsi"/>
                <w:i/>
                <w:sz w:val="20"/>
              </w:rPr>
            </w:pPr>
          </w:p>
        </w:tc>
        <w:tc>
          <w:tcPr>
            <w:tcW w:w="1560" w:type="dxa"/>
            <w:vMerge/>
          </w:tcPr>
          <w:p w14:paraId="296EFDC1" w14:textId="5F7865F5" w:rsidR="001B56CC" w:rsidRPr="00447070" w:rsidRDefault="001B56CC" w:rsidP="005B1ED0">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447070" w:rsidRDefault="001B56CC" w:rsidP="005B1ED0">
            <w:pPr>
              <w:jc w:val="center"/>
              <w:rPr>
                <w:rFonts w:asciiTheme="minorHAnsi" w:hAnsiTheme="minorHAnsi" w:cstheme="minorHAnsi"/>
                <w:i/>
                <w:sz w:val="20"/>
              </w:rPr>
            </w:pPr>
            <w:r w:rsidRPr="00447070">
              <w:rPr>
                <w:rFonts w:asciiTheme="minorHAnsi" w:hAnsiTheme="minorHAnsi" w:cstheme="minorHAnsi"/>
                <w:i/>
                <w:sz w:val="20"/>
              </w:rPr>
              <w:t>Data</w:t>
            </w:r>
          </w:p>
          <w:p w14:paraId="68DFD46E" w14:textId="7A668A44" w:rsidR="001B56CC" w:rsidRPr="00447070" w:rsidRDefault="001B56CC" w:rsidP="005B1ED0">
            <w:pPr>
              <w:jc w:val="center"/>
              <w:rPr>
                <w:rFonts w:asciiTheme="minorHAnsi" w:hAnsiTheme="minorHAnsi" w:cstheme="minorHAnsi"/>
                <w:i/>
                <w:sz w:val="20"/>
              </w:rPr>
            </w:pPr>
            <w:r w:rsidRPr="00447070">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447070" w:rsidRDefault="001B56CC" w:rsidP="005B1ED0">
            <w:pPr>
              <w:jc w:val="center"/>
              <w:rPr>
                <w:rFonts w:asciiTheme="minorHAnsi" w:hAnsiTheme="minorHAnsi" w:cstheme="minorHAnsi"/>
                <w:i/>
                <w:sz w:val="20"/>
              </w:rPr>
            </w:pPr>
            <w:r w:rsidRPr="00447070">
              <w:rPr>
                <w:rFonts w:asciiTheme="minorHAnsi" w:hAnsiTheme="minorHAnsi" w:cstheme="minorHAnsi"/>
                <w:i/>
                <w:sz w:val="20"/>
              </w:rPr>
              <w:t>Data</w:t>
            </w:r>
          </w:p>
          <w:p w14:paraId="1719AC74" w14:textId="77777777" w:rsidR="001B56CC" w:rsidRPr="00447070" w:rsidRDefault="001B56CC" w:rsidP="005B1ED0">
            <w:pPr>
              <w:jc w:val="center"/>
              <w:rPr>
                <w:rFonts w:asciiTheme="minorHAnsi" w:hAnsiTheme="minorHAnsi" w:cstheme="minorHAnsi"/>
                <w:i/>
                <w:sz w:val="20"/>
              </w:rPr>
            </w:pPr>
            <w:r w:rsidRPr="00447070">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447070" w:rsidRDefault="001B56CC" w:rsidP="005B1ED0">
            <w:pPr>
              <w:jc w:val="center"/>
              <w:rPr>
                <w:rFonts w:asciiTheme="minorHAnsi" w:hAnsiTheme="minorHAnsi" w:cstheme="minorHAnsi"/>
                <w:i/>
                <w:sz w:val="20"/>
              </w:rPr>
            </w:pPr>
          </w:p>
        </w:tc>
      </w:tr>
      <w:tr w:rsidR="001B56CC" w:rsidRPr="00447070" w14:paraId="7675C95A" w14:textId="77777777" w:rsidTr="005B1B38">
        <w:trPr>
          <w:trHeight w:val="843"/>
        </w:trPr>
        <w:tc>
          <w:tcPr>
            <w:tcW w:w="568" w:type="dxa"/>
            <w:vAlign w:val="center"/>
          </w:tcPr>
          <w:p w14:paraId="7AAAB67C" w14:textId="77777777" w:rsidR="001B56CC" w:rsidRPr="00447070" w:rsidRDefault="001B56CC"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0227B786" w14:textId="77777777" w:rsidR="001B56CC" w:rsidRPr="00447070" w:rsidRDefault="001B56CC" w:rsidP="0049200F">
            <w:pPr>
              <w:spacing w:before="120"/>
              <w:jc w:val="center"/>
              <w:rPr>
                <w:rFonts w:asciiTheme="minorHAnsi" w:hAnsiTheme="minorHAnsi" w:cstheme="minorHAnsi"/>
                <w:sz w:val="20"/>
              </w:rPr>
            </w:pPr>
          </w:p>
        </w:tc>
        <w:tc>
          <w:tcPr>
            <w:tcW w:w="1560" w:type="dxa"/>
            <w:vAlign w:val="center"/>
          </w:tcPr>
          <w:p w14:paraId="2D9157F4" w14:textId="77777777" w:rsidR="001B56CC" w:rsidRPr="00447070" w:rsidRDefault="001B56CC"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48B8488D" w14:textId="0F1ED9AC" w:rsidR="001B56CC" w:rsidRPr="00447070" w:rsidRDefault="001B56CC"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447070" w:rsidRDefault="001B56CC"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447070" w:rsidRDefault="001B56CC"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447070" w:rsidRDefault="001B56CC" w:rsidP="0049200F">
            <w:pPr>
              <w:spacing w:before="120"/>
              <w:jc w:val="center"/>
              <w:rPr>
                <w:rFonts w:asciiTheme="minorHAnsi" w:hAnsiTheme="minorHAnsi" w:cstheme="minorHAnsi"/>
                <w:sz w:val="20"/>
              </w:rPr>
            </w:pPr>
          </w:p>
        </w:tc>
      </w:tr>
      <w:tr w:rsidR="005B1B38" w:rsidRPr="00447070" w14:paraId="2C8462F4" w14:textId="77777777" w:rsidTr="005B1B38">
        <w:trPr>
          <w:trHeight w:val="843"/>
        </w:trPr>
        <w:tc>
          <w:tcPr>
            <w:tcW w:w="568" w:type="dxa"/>
            <w:vAlign w:val="center"/>
          </w:tcPr>
          <w:p w14:paraId="2C1246B5" w14:textId="77777777" w:rsidR="005B1B38" w:rsidRPr="00447070" w:rsidRDefault="005B1B38"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542F4726" w14:textId="77777777" w:rsidR="005B1B38" w:rsidRPr="00447070" w:rsidRDefault="005B1B38" w:rsidP="0049200F">
            <w:pPr>
              <w:spacing w:before="120"/>
              <w:jc w:val="center"/>
              <w:rPr>
                <w:rFonts w:asciiTheme="minorHAnsi" w:hAnsiTheme="minorHAnsi" w:cstheme="minorHAnsi"/>
                <w:sz w:val="20"/>
              </w:rPr>
            </w:pPr>
          </w:p>
        </w:tc>
        <w:tc>
          <w:tcPr>
            <w:tcW w:w="1560" w:type="dxa"/>
            <w:vAlign w:val="center"/>
          </w:tcPr>
          <w:p w14:paraId="34C95BE4" w14:textId="77777777" w:rsidR="005B1B38" w:rsidRPr="00447070" w:rsidRDefault="005B1B38"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2BD70090" w14:textId="77777777" w:rsidR="005B1B38" w:rsidRPr="00447070" w:rsidRDefault="005B1B38"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23D59C5" w14:textId="77777777" w:rsidR="005B1B38" w:rsidRPr="00447070" w:rsidRDefault="005B1B38"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6A9C304" w14:textId="77777777" w:rsidR="005B1B38" w:rsidRPr="00447070" w:rsidRDefault="005B1B38"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9AB5263" w14:textId="77777777" w:rsidR="005B1B38" w:rsidRPr="00447070" w:rsidRDefault="005B1B38" w:rsidP="0049200F">
            <w:pPr>
              <w:spacing w:before="120"/>
              <w:jc w:val="center"/>
              <w:rPr>
                <w:rFonts w:asciiTheme="minorHAnsi" w:hAnsiTheme="minorHAnsi" w:cstheme="minorHAnsi"/>
                <w:sz w:val="20"/>
              </w:rPr>
            </w:pPr>
          </w:p>
        </w:tc>
      </w:tr>
      <w:tr w:rsidR="005B1B38" w:rsidRPr="00447070" w14:paraId="6C0EC47A" w14:textId="77777777" w:rsidTr="005B1B38">
        <w:trPr>
          <w:trHeight w:val="843"/>
        </w:trPr>
        <w:tc>
          <w:tcPr>
            <w:tcW w:w="568" w:type="dxa"/>
            <w:vAlign w:val="center"/>
          </w:tcPr>
          <w:p w14:paraId="781166B7" w14:textId="77777777" w:rsidR="005B1B38" w:rsidRPr="00447070" w:rsidRDefault="005B1B38"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E9E6122" w14:textId="77777777" w:rsidR="005B1B38" w:rsidRPr="00447070" w:rsidRDefault="005B1B38" w:rsidP="0049200F">
            <w:pPr>
              <w:spacing w:before="120"/>
              <w:jc w:val="center"/>
              <w:rPr>
                <w:rFonts w:asciiTheme="minorHAnsi" w:hAnsiTheme="minorHAnsi" w:cstheme="minorHAnsi"/>
                <w:sz w:val="20"/>
              </w:rPr>
            </w:pPr>
          </w:p>
        </w:tc>
        <w:tc>
          <w:tcPr>
            <w:tcW w:w="1560" w:type="dxa"/>
            <w:vAlign w:val="center"/>
          </w:tcPr>
          <w:p w14:paraId="2D01297F" w14:textId="77777777" w:rsidR="005B1B38" w:rsidRPr="00447070" w:rsidRDefault="005B1B38"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20A1C64E" w14:textId="77777777" w:rsidR="005B1B38" w:rsidRPr="00447070" w:rsidRDefault="005B1B38"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94157A7" w14:textId="77777777" w:rsidR="005B1B38" w:rsidRPr="00447070" w:rsidRDefault="005B1B38"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ACCA025" w14:textId="77777777" w:rsidR="005B1B38" w:rsidRPr="00447070" w:rsidRDefault="005B1B38"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7289CA8" w14:textId="77777777" w:rsidR="005B1B38" w:rsidRPr="00447070" w:rsidRDefault="005B1B38" w:rsidP="0049200F">
            <w:pPr>
              <w:spacing w:before="120"/>
              <w:jc w:val="center"/>
              <w:rPr>
                <w:rFonts w:asciiTheme="minorHAnsi" w:hAnsiTheme="minorHAnsi" w:cstheme="minorHAnsi"/>
                <w:sz w:val="20"/>
              </w:rPr>
            </w:pPr>
          </w:p>
        </w:tc>
      </w:tr>
      <w:tr w:rsidR="005B1B38" w:rsidRPr="00447070" w14:paraId="7EA154E5" w14:textId="77777777" w:rsidTr="005B1B38">
        <w:trPr>
          <w:trHeight w:val="843"/>
        </w:trPr>
        <w:tc>
          <w:tcPr>
            <w:tcW w:w="568" w:type="dxa"/>
            <w:vAlign w:val="center"/>
          </w:tcPr>
          <w:p w14:paraId="444841CA" w14:textId="77777777" w:rsidR="005B1B38" w:rsidRPr="00447070" w:rsidRDefault="005B1B38"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310AA51" w14:textId="77777777" w:rsidR="005B1B38" w:rsidRPr="00447070" w:rsidRDefault="005B1B38" w:rsidP="0049200F">
            <w:pPr>
              <w:spacing w:before="120"/>
              <w:jc w:val="center"/>
              <w:rPr>
                <w:rFonts w:asciiTheme="minorHAnsi" w:hAnsiTheme="minorHAnsi" w:cstheme="minorHAnsi"/>
                <w:sz w:val="20"/>
              </w:rPr>
            </w:pPr>
          </w:p>
        </w:tc>
        <w:tc>
          <w:tcPr>
            <w:tcW w:w="1560" w:type="dxa"/>
            <w:vAlign w:val="center"/>
          </w:tcPr>
          <w:p w14:paraId="5162A749" w14:textId="77777777" w:rsidR="005B1B38" w:rsidRPr="00447070" w:rsidRDefault="005B1B38"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50B88EC2" w14:textId="77777777" w:rsidR="005B1B38" w:rsidRPr="00447070" w:rsidRDefault="005B1B38"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3499040" w14:textId="77777777" w:rsidR="005B1B38" w:rsidRPr="00447070" w:rsidRDefault="005B1B38"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82FD70B" w14:textId="77777777" w:rsidR="005B1B38" w:rsidRPr="00447070" w:rsidRDefault="005B1B38"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E599B22" w14:textId="77777777" w:rsidR="005B1B38" w:rsidRPr="00447070" w:rsidRDefault="005B1B38" w:rsidP="0049200F">
            <w:pPr>
              <w:spacing w:before="120"/>
              <w:jc w:val="center"/>
              <w:rPr>
                <w:rFonts w:asciiTheme="minorHAnsi" w:hAnsiTheme="minorHAnsi" w:cstheme="minorHAnsi"/>
                <w:sz w:val="20"/>
              </w:rPr>
            </w:pPr>
          </w:p>
        </w:tc>
      </w:tr>
    </w:tbl>
    <w:p w14:paraId="1FBA808D" w14:textId="1B15EA42" w:rsidR="00B137F8" w:rsidRPr="00447070" w:rsidRDefault="00B137F8" w:rsidP="00B137F8">
      <w:pPr>
        <w:spacing w:before="120"/>
        <w:ind w:left="-284" w:right="-569"/>
        <w:outlineLvl w:val="0"/>
        <w:rPr>
          <w:rFonts w:asciiTheme="minorHAnsi" w:hAnsiTheme="minorHAnsi" w:cstheme="minorHAnsi"/>
          <w:i/>
          <w:sz w:val="20"/>
        </w:rPr>
      </w:pPr>
      <w:r w:rsidRPr="00447070">
        <w:rPr>
          <w:rFonts w:asciiTheme="minorHAnsi" w:hAnsiTheme="minorHAnsi" w:cstheme="minorHAnsi"/>
          <w:i/>
          <w:sz w:val="20"/>
        </w:rPr>
        <w:t>UWAGA: Należy dostosować ilość wierszy do ilości wykazywanych za</w:t>
      </w:r>
      <w:r w:rsidR="00285FD6" w:rsidRPr="00447070">
        <w:rPr>
          <w:rFonts w:asciiTheme="minorHAnsi" w:hAnsiTheme="minorHAnsi" w:cstheme="minorHAnsi"/>
          <w:i/>
          <w:sz w:val="20"/>
        </w:rPr>
        <w:t>mówień</w:t>
      </w:r>
    </w:p>
    <w:p w14:paraId="50E268A1" w14:textId="77777777" w:rsidR="00B137F8" w:rsidRPr="00447070" w:rsidRDefault="00B137F8" w:rsidP="00B137F8">
      <w:pPr>
        <w:spacing w:before="120"/>
        <w:ind w:left="-284" w:right="-569"/>
        <w:outlineLvl w:val="0"/>
        <w:rPr>
          <w:rFonts w:asciiTheme="minorHAnsi" w:hAnsiTheme="minorHAnsi" w:cstheme="minorHAnsi"/>
          <w:i/>
          <w:sz w:val="20"/>
        </w:rPr>
      </w:pPr>
    </w:p>
    <w:p w14:paraId="5D991108" w14:textId="3822C209" w:rsidR="00B137F8" w:rsidRPr="00447070" w:rsidRDefault="005B1ED0" w:rsidP="002D43C8">
      <w:pPr>
        <w:spacing w:before="120" w:line="240" w:lineRule="auto"/>
        <w:ind w:right="28"/>
        <w:outlineLvl w:val="0"/>
        <w:rPr>
          <w:rFonts w:asciiTheme="minorHAnsi" w:hAnsiTheme="minorHAnsi" w:cstheme="minorHAnsi"/>
          <w:i/>
          <w:sz w:val="20"/>
        </w:rPr>
      </w:pPr>
      <w:r w:rsidRPr="00447070">
        <w:rPr>
          <w:rFonts w:asciiTheme="minorHAnsi" w:hAnsiTheme="minorHAnsi" w:cstheme="minorHAnsi"/>
          <w:sz w:val="20"/>
        </w:rPr>
        <w:t xml:space="preserve">Do niniejszego wykazu dołączamy dowody potwierdzające, że ww. </w:t>
      </w:r>
      <w:r w:rsidR="001B56CC" w:rsidRPr="00447070">
        <w:rPr>
          <w:rFonts w:asciiTheme="minorHAnsi" w:hAnsiTheme="minorHAnsi" w:cstheme="minorHAnsi"/>
          <w:sz w:val="20"/>
        </w:rPr>
        <w:t>zamówienia</w:t>
      </w:r>
      <w:r w:rsidRPr="00447070">
        <w:rPr>
          <w:rFonts w:asciiTheme="minorHAnsi" w:hAnsiTheme="minorHAnsi" w:cstheme="minorHAnsi"/>
          <w:sz w:val="20"/>
        </w:rPr>
        <w:t xml:space="preserve"> zostały wykonane lub są wykonywane należycie.</w:t>
      </w:r>
    </w:p>
    <w:p w14:paraId="21089097" w14:textId="28799D09" w:rsidR="00703B45" w:rsidRPr="00447070" w:rsidRDefault="00B137F8" w:rsidP="00703B45">
      <w:pPr>
        <w:spacing w:after="80" w:line="240" w:lineRule="exact"/>
        <w:ind w:left="4690" w:right="-993" w:firstLine="708"/>
        <w:rPr>
          <w:rFonts w:asciiTheme="minorHAnsi" w:hAnsiTheme="minorHAnsi" w:cstheme="minorHAnsi"/>
          <w:sz w:val="20"/>
        </w:rPr>
      </w:pPr>
      <w:r w:rsidRPr="00447070">
        <w:rPr>
          <w:rFonts w:asciiTheme="minorHAnsi" w:hAnsiTheme="minorHAnsi" w:cstheme="minorHAnsi"/>
          <w:sz w:val="20"/>
        </w:rPr>
        <w:t xml:space="preserve">              </w:t>
      </w:r>
      <w:r w:rsidRPr="00447070">
        <w:rPr>
          <w:rFonts w:asciiTheme="minorHAnsi" w:hAnsiTheme="minorHAnsi" w:cstheme="minorHAnsi"/>
          <w:sz w:val="20"/>
        </w:rPr>
        <w:tab/>
        <w:t xml:space="preserve">        </w:t>
      </w:r>
      <w:r w:rsidRPr="00447070">
        <w:rPr>
          <w:rFonts w:asciiTheme="minorHAnsi" w:hAnsiTheme="minorHAnsi" w:cstheme="minorHAnsi"/>
          <w:sz w:val="20"/>
        </w:rPr>
        <w:tab/>
        <w:t xml:space="preserve"> </w:t>
      </w:r>
      <w:r w:rsidR="00A442E3" w:rsidRPr="00447070">
        <w:rPr>
          <w:rFonts w:asciiTheme="minorHAnsi" w:hAnsiTheme="minorHAnsi" w:cstheme="minorHAnsi"/>
          <w:sz w:val="20"/>
        </w:rPr>
        <w:tab/>
      </w:r>
      <w:r w:rsidR="00A442E3" w:rsidRPr="00447070">
        <w:rPr>
          <w:rFonts w:asciiTheme="minorHAnsi" w:hAnsiTheme="minorHAnsi" w:cstheme="minorHAnsi"/>
          <w:sz w:val="20"/>
        </w:rPr>
        <w:tab/>
      </w:r>
      <w:r w:rsidR="00A442E3" w:rsidRPr="00447070">
        <w:rPr>
          <w:rFonts w:asciiTheme="minorHAnsi" w:hAnsiTheme="minorHAnsi" w:cstheme="minorHAnsi"/>
          <w:sz w:val="20"/>
        </w:rPr>
        <w:tab/>
      </w:r>
      <w:r w:rsidR="00A442E3" w:rsidRPr="00447070">
        <w:rPr>
          <w:rFonts w:asciiTheme="minorHAnsi" w:hAnsiTheme="minorHAnsi" w:cstheme="minorHAnsi"/>
          <w:sz w:val="20"/>
        </w:rPr>
        <w:tab/>
      </w:r>
      <w:r w:rsidR="00A442E3" w:rsidRPr="00447070">
        <w:rPr>
          <w:rFonts w:asciiTheme="minorHAnsi" w:hAnsiTheme="minorHAnsi" w:cstheme="minorHAnsi"/>
          <w:sz w:val="20"/>
        </w:rPr>
        <w:tab/>
      </w:r>
      <w:r w:rsidR="00A442E3" w:rsidRPr="00447070">
        <w:rPr>
          <w:rFonts w:asciiTheme="minorHAnsi" w:hAnsiTheme="minorHAnsi" w:cstheme="minorHAnsi"/>
          <w:sz w:val="20"/>
        </w:rPr>
        <w:tab/>
      </w:r>
      <w:r w:rsidRPr="00447070">
        <w:rPr>
          <w:rFonts w:asciiTheme="minorHAnsi" w:hAnsiTheme="minorHAnsi" w:cstheme="minorHAnsi"/>
          <w:sz w:val="20"/>
        </w:rPr>
        <w:t xml:space="preserve"> </w:t>
      </w:r>
      <w:bookmarkStart w:id="1" w:name="_Toc19182901"/>
      <w:bookmarkStart w:id="2" w:name="_Toc528334789"/>
      <w:bookmarkStart w:id="3" w:name="_Ref528247260"/>
      <w:r w:rsidR="00703B45" w:rsidRPr="00447070">
        <w:rPr>
          <w:rFonts w:asciiTheme="minorHAnsi" w:hAnsiTheme="minorHAnsi" w:cstheme="minorHAnsi"/>
          <w:sz w:val="20"/>
        </w:rPr>
        <w:t>........................................................................</w:t>
      </w:r>
    </w:p>
    <w:p w14:paraId="609FBACF" w14:textId="77777777" w:rsidR="00703B45" w:rsidRPr="00447070" w:rsidRDefault="00703B45" w:rsidP="00703B45">
      <w:pPr>
        <w:ind w:left="5398" w:right="68" w:hanging="153"/>
        <w:jc w:val="center"/>
        <w:rPr>
          <w:rFonts w:asciiTheme="minorHAnsi" w:hAnsiTheme="minorHAnsi" w:cstheme="minorHAnsi"/>
          <w:i/>
          <w:sz w:val="20"/>
        </w:rPr>
      </w:pPr>
      <w:r w:rsidRPr="00447070">
        <w:rPr>
          <w:rFonts w:asciiTheme="minorHAnsi" w:hAnsiTheme="minorHAnsi" w:cstheme="minorHAnsi"/>
          <w:i/>
          <w:sz w:val="20"/>
        </w:rPr>
        <w:t>Data i podpisy osób uprawnionych do składania</w:t>
      </w:r>
    </w:p>
    <w:p w14:paraId="0E6E6BD0" w14:textId="26E96423" w:rsidR="00703B45" w:rsidRPr="00447070" w:rsidRDefault="00703B45" w:rsidP="00703B45">
      <w:pPr>
        <w:ind w:left="5398" w:right="68" w:hanging="153"/>
        <w:jc w:val="center"/>
        <w:rPr>
          <w:rFonts w:asciiTheme="minorHAnsi" w:hAnsiTheme="minorHAnsi" w:cstheme="minorHAnsi"/>
          <w:i/>
          <w:sz w:val="20"/>
        </w:rPr>
      </w:pPr>
      <w:r w:rsidRPr="00447070">
        <w:rPr>
          <w:rFonts w:asciiTheme="minorHAnsi" w:hAnsiTheme="minorHAnsi" w:cstheme="minorHAnsi"/>
          <w:i/>
          <w:sz w:val="20"/>
        </w:rPr>
        <w:t>oświadczeń woli w imieniu Wykonawcy</w:t>
      </w:r>
    </w:p>
    <w:bookmarkEnd w:id="1"/>
    <w:bookmarkEnd w:id="2"/>
    <w:bookmarkEnd w:id="3"/>
    <w:p w14:paraId="04D602DF" w14:textId="1C77A9B2" w:rsidR="005B1ED0" w:rsidRPr="00447070" w:rsidRDefault="005B1ED0" w:rsidP="00B137F8">
      <w:pPr>
        <w:spacing w:line="240" w:lineRule="auto"/>
        <w:ind w:left="5954" w:right="68" w:hanging="556"/>
        <w:jc w:val="center"/>
        <w:rPr>
          <w:rFonts w:asciiTheme="minorHAnsi" w:hAnsiTheme="minorHAnsi" w:cstheme="minorHAnsi"/>
          <w:i/>
          <w:sz w:val="20"/>
        </w:rPr>
      </w:pPr>
    </w:p>
    <w:sectPr w:rsidR="005B1ED0" w:rsidRPr="00447070" w:rsidSect="008B181A">
      <w:headerReference w:type="default" r:id="rId12"/>
      <w:footerReference w:type="default" r:id="rId13"/>
      <w:headerReference w:type="first" r:id="rId14"/>
      <w:pgSz w:w="11906" w:h="16838"/>
      <w:pgMar w:top="1524" w:right="1416"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AFE1E" w14:textId="77777777" w:rsidR="000B65C6" w:rsidRDefault="000B65C6" w:rsidP="004A302B">
      <w:pPr>
        <w:spacing w:line="240" w:lineRule="auto"/>
      </w:pPr>
      <w:r>
        <w:separator/>
      </w:r>
    </w:p>
  </w:endnote>
  <w:endnote w:type="continuationSeparator" w:id="0">
    <w:p w14:paraId="159794AE" w14:textId="77777777" w:rsidR="000B65C6" w:rsidRDefault="000B65C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B304E1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D43C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D43C8">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BD9951" w14:textId="77777777" w:rsidR="000B65C6" w:rsidRDefault="000B65C6" w:rsidP="004A302B">
      <w:pPr>
        <w:spacing w:line="240" w:lineRule="auto"/>
      </w:pPr>
      <w:r>
        <w:separator/>
      </w:r>
    </w:p>
  </w:footnote>
  <w:footnote w:type="continuationSeparator" w:id="0">
    <w:p w14:paraId="0CA00506" w14:textId="77777777" w:rsidR="000B65C6" w:rsidRDefault="000B65C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106DC08"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1A48D6">
          <w:rPr>
            <w:rFonts w:asciiTheme="minorHAnsi" w:hAnsiTheme="minorHAnsi" w:cstheme="minorHAnsi"/>
            <w:sz w:val="18"/>
            <w:szCs w:val="18"/>
          </w:rPr>
          <w:t>POST/DYS/OB/LZA/04041/2023</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7F620" w14:textId="77777777" w:rsidR="008B181A" w:rsidRDefault="008B181A" w:rsidP="008B181A">
    <w:pPr>
      <w:pStyle w:val="Nagwek"/>
      <w:tabs>
        <w:tab w:val="clear" w:pos="4536"/>
        <w:tab w:val="clear" w:pos="9072"/>
        <w:tab w:val="left" w:pos="5265"/>
      </w:tabs>
      <w:spacing w:after="120" w:line="276" w:lineRule="auto"/>
      <w:ind w:firstLine="1134"/>
      <w:rPr>
        <w:rFonts w:ascii="Calibri" w:hAnsi="Calibri" w:cs="Calibri"/>
        <w:sz w:val="18"/>
        <w:szCs w:val="18"/>
      </w:rPr>
    </w:pPr>
  </w:p>
  <w:p w14:paraId="4C59FCDF" w14:textId="309840B9" w:rsidR="008B181A" w:rsidRPr="00A31C7C" w:rsidRDefault="008B181A" w:rsidP="008B181A">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091239996"/>
        <w:placeholder>
          <w:docPart w:val="9C7FC46693674FF093195ADA39BCAB78"/>
        </w:placeholder>
        <w:dataBinding w:prefixMappings="xmlns:ns0='http://schemas.openxmlformats.org/package/2006/metadata/core-properties' xmlns:ns1='http://purl.org/dc/elements/1.1/'" w:xpath="/ns0:coreProperties[1]/ns1:subject[1]" w:storeItemID="{6C3C8BC8-F283-45AE-878A-BAB7291924A1}"/>
        <w:text/>
      </w:sdtPr>
      <w:sdtEndPr/>
      <w:sdtContent>
        <w:r w:rsidR="001A48D6">
          <w:rPr>
            <w:rFonts w:asciiTheme="minorHAnsi" w:hAnsiTheme="minorHAnsi" w:cstheme="minorHAnsi"/>
            <w:sz w:val="18"/>
            <w:szCs w:val="18"/>
          </w:rPr>
          <w:t>POST/DYS/OB/LZA/04041</w:t>
        </w:r>
        <w:r w:rsidR="005B1B38">
          <w:rPr>
            <w:rFonts w:asciiTheme="minorHAnsi" w:hAnsiTheme="minorHAnsi" w:cstheme="minorHAnsi"/>
            <w:sz w:val="18"/>
            <w:szCs w:val="18"/>
          </w:rPr>
          <w:t>/202</w:t>
        </w:r>
        <w:r w:rsidR="00A64E86">
          <w:rPr>
            <w:rFonts w:asciiTheme="minorHAnsi" w:hAnsiTheme="minorHAnsi" w:cstheme="minorHAnsi"/>
            <w:sz w:val="18"/>
            <w:szCs w:val="18"/>
          </w:rPr>
          <w:t>3</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346C949" wp14:editId="3DA4B9EE">
          <wp:simplePos x="0" y="0"/>
          <wp:positionH relativeFrom="column">
            <wp:posOffset>-281305</wp:posOffset>
          </wp:positionH>
          <wp:positionV relativeFrom="paragraph">
            <wp:posOffset>-300355</wp:posOffset>
          </wp:positionV>
          <wp:extent cx="753110" cy="533400"/>
          <wp:effectExtent l="0" t="0" r="8890" b="0"/>
          <wp:wrapNone/>
          <wp:docPr id="13" name="Obraz 1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58E"/>
    <w:rsid w:val="000B36E9"/>
    <w:rsid w:val="000B4623"/>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229C"/>
    <w:rsid w:val="000D3072"/>
    <w:rsid w:val="000D317D"/>
    <w:rsid w:val="000D31B5"/>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53D"/>
    <w:rsid w:val="000F77CE"/>
    <w:rsid w:val="00100052"/>
    <w:rsid w:val="0010053E"/>
    <w:rsid w:val="001007C3"/>
    <w:rsid w:val="00101C1B"/>
    <w:rsid w:val="00101D38"/>
    <w:rsid w:val="00101F51"/>
    <w:rsid w:val="00103712"/>
    <w:rsid w:val="001050AB"/>
    <w:rsid w:val="00105610"/>
    <w:rsid w:val="0011021B"/>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8D6"/>
    <w:rsid w:val="001A4CE9"/>
    <w:rsid w:val="001A65A8"/>
    <w:rsid w:val="001A70C2"/>
    <w:rsid w:val="001A78F7"/>
    <w:rsid w:val="001B087C"/>
    <w:rsid w:val="001B0A76"/>
    <w:rsid w:val="001B22DF"/>
    <w:rsid w:val="001B24CC"/>
    <w:rsid w:val="001B2BF1"/>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C1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43C8"/>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867"/>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287F"/>
    <w:rsid w:val="0044403C"/>
    <w:rsid w:val="0044467A"/>
    <w:rsid w:val="00444E99"/>
    <w:rsid w:val="00446AD8"/>
    <w:rsid w:val="00447070"/>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B38"/>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5A1"/>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5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0EC"/>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505"/>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9E7"/>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09E9"/>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076F0"/>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559C"/>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81A"/>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4B2"/>
    <w:rsid w:val="009517A7"/>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86"/>
    <w:rsid w:val="00A6585C"/>
    <w:rsid w:val="00A65996"/>
    <w:rsid w:val="00A66077"/>
    <w:rsid w:val="00A667A7"/>
    <w:rsid w:val="00A672D5"/>
    <w:rsid w:val="00A7083F"/>
    <w:rsid w:val="00A70FDA"/>
    <w:rsid w:val="00A712F7"/>
    <w:rsid w:val="00A715A8"/>
    <w:rsid w:val="00A719F5"/>
    <w:rsid w:val="00A725C9"/>
    <w:rsid w:val="00A72EE0"/>
    <w:rsid w:val="00A735EB"/>
    <w:rsid w:val="00A73D5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B7EC2"/>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242"/>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2E"/>
    <w:rsid w:val="00BE1195"/>
    <w:rsid w:val="00BE1821"/>
    <w:rsid w:val="00BE1D94"/>
    <w:rsid w:val="00BE4077"/>
    <w:rsid w:val="00BE631D"/>
    <w:rsid w:val="00BE7B7F"/>
    <w:rsid w:val="00BF0FF9"/>
    <w:rsid w:val="00BF1922"/>
    <w:rsid w:val="00BF2187"/>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7E6"/>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6E8"/>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0E3"/>
    <w:rsid w:val="00E14421"/>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0E22"/>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4D6"/>
    <w:rsid w:val="00FE3372"/>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9C7FC46693674FF093195ADA39BCAB78"/>
        <w:category>
          <w:name w:val="Ogólne"/>
          <w:gallery w:val="placeholder"/>
        </w:category>
        <w:types>
          <w:type w:val="bbPlcHdr"/>
        </w:types>
        <w:behaviors>
          <w:behavior w:val="content"/>
        </w:behaviors>
        <w:guid w:val="{7A283270-CFDE-480C-8691-7BB50B2DA29F}"/>
      </w:docPartPr>
      <w:docPartBody>
        <w:p w:rsidR="00C44124" w:rsidRDefault="004F598F" w:rsidP="004F598F">
          <w:pPr>
            <w:pStyle w:val="9C7FC46693674FF093195ADA39BCAB78"/>
          </w:pPr>
          <w:r>
            <w:rPr>
              <w:color w:val="5B9BD5" w:themeColor="accent1"/>
            </w:rPr>
            <w:t>[Wpisz podtytuł dokumentu]</w:t>
          </w:r>
        </w:p>
      </w:docPartBody>
    </w:docPart>
    <w:docPart>
      <w:docPartPr>
        <w:name w:val="FA989D326C624B638B64BF0CD1CE7852"/>
        <w:category>
          <w:name w:val="Ogólne"/>
          <w:gallery w:val="placeholder"/>
        </w:category>
        <w:types>
          <w:type w:val="bbPlcHdr"/>
        </w:types>
        <w:behaviors>
          <w:behavior w:val="content"/>
        </w:behaviors>
        <w:guid w:val="{29381E34-F8DD-43A9-8A31-7A5D9BABFFE2}"/>
      </w:docPartPr>
      <w:docPartBody>
        <w:p w:rsidR="00C44124" w:rsidRDefault="004F598F" w:rsidP="004F598F">
          <w:pPr>
            <w:pStyle w:val="FA989D326C624B638B64BF0CD1CE7852"/>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0540"/>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4F598F"/>
    <w:rsid w:val="00504382"/>
    <w:rsid w:val="00504B11"/>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05A9"/>
    <w:rsid w:val="00774C40"/>
    <w:rsid w:val="0079668A"/>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44124"/>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9C7FC46693674FF093195ADA39BCAB78">
    <w:name w:val="9C7FC46693674FF093195ADA39BCAB78"/>
    <w:rsid w:val="004F598F"/>
    <w:pPr>
      <w:spacing w:after="160" w:line="259" w:lineRule="auto"/>
    </w:pPr>
  </w:style>
  <w:style w:type="paragraph" w:customStyle="1" w:styleId="FA989D326C624B638B64BF0CD1CE7852">
    <w:name w:val="FA989D326C624B638B64BF0CD1CE7852"/>
    <w:rsid w:val="004F598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A30D37274224D478FEEDFAF530393B5" ma:contentTypeVersion="0" ma:contentTypeDescription="SWPP2 Dokument bazowy" ma:contentTypeScope="" ma:versionID="021ba22b3781023c2a0d3769b0e8280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4041 - Załącznik nr 8 do SWZ - Wykaz wykonanych zamówień.docx</dmsv2BaseFileName>
    <dmsv2BaseDisplayName xmlns="http://schemas.microsoft.com/sharepoint/v3">4041 - Załącznik nr 8 do SWZ - Wykaz wykonanych zamówień</dmsv2BaseDisplayName>
    <dmsv2SWPP2ObjectNumber xmlns="http://schemas.microsoft.com/sharepoint/v3">POST/DYS/OB/LZA/04041/2023                        </dmsv2SWPP2ObjectNumber>
    <dmsv2SWPP2SumMD5 xmlns="http://schemas.microsoft.com/sharepoint/v3">2397782b8aeb1da40be233b7948e82c9</dmsv2SWPP2SumMD5>
    <dmsv2BaseMoved xmlns="http://schemas.microsoft.com/sharepoint/v3">false</dmsv2BaseMoved>
    <dmsv2BaseIsSensitive xmlns="http://schemas.microsoft.com/sharepoint/v3">true</dmsv2BaseIsSensitive>
    <dmsv2SWPP2IDSWPP2 xmlns="http://schemas.microsoft.com/sharepoint/v3">608962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17148794</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00000001000700000000000c0000000b</dmsv2SWPP2ObjectDepartment>
    <dmsv2SWPP2ObjectName xmlns="http://schemas.microsoft.com/sharepoint/v3">Postępowanie</dmsv2SWPP2ObjectName>
    <_dlc_DocId xmlns="a19cb1c7-c5c7-46d4-85ae-d83685407bba">ARPUFTEV35RZ-1864520348-5042</_dlc_DocId>
    <_dlc_DocIdUrl xmlns="a19cb1c7-c5c7-46d4-85ae-d83685407bba">
      <Url>https://swpp2.dms.gkpge.pl/sites/24/_layouts/15/DocIdRedir.aspx?ID=ARPUFTEV35RZ-1864520348-5042</Url>
      <Description>ARPUFTEV35RZ-1864520348-5042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D23C255-2D54-4AFE-BA24-630AB216C497}"/>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openxmlformats.org/package/2006/metadata/core-properties"/>
    <ds:schemaRef ds:uri="e98d7501-42e4-4a2d-b641-b529e1ab1d6e"/>
    <ds:schemaRef ds:uri="http://schemas.microsoft.com/office/infopath/2007/PartnerControls"/>
    <ds:schemaRef ds:uri="http://schemas.microsoft.com/office/2006/documentManagement/types"/>
    <ds:schemaRef ds:uri="http://schemas.microsoft.com/office/2006/metadata/properties"/>
    <ds:schemaRef ds:uri="fa87e474-2c2a-4570-a952-e5d0e470b777"/>
    <ds:schemaRef ds:uri="efb9c7a9-fb7a-49d0-ad5d-64d3cce8bf9e"/>
    <ds:schemaRef ds:uri="http://purl.org/dc/elements/1.1/"/>
    <ds:schemaRef ds:uri="http://www.w3.org/XML/1998/namespace"/>
    <ds:schemaRef ds:uri="http://purl.org/dc/dcmitype/"/>
    <ds:schemaRef ds:uri="http://purl.org/dc/term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5C3DCB35-04CC-4037-BABF-9030DD3C2046}">
  <ds:schemaRefs>
    <ds:schemaRef ds:uri="http://schemas.openxmlformats.org/officeDocument/2006/bibliography"/>
  </ds:schemaRefs>
</ds:datastoreItem>
</file>

<file path=customXml/itemProps6.xml><?xml version="1.0" encoding="utf-8"?>
<ds:datastoreItem xmlns:ds="http://schemas.openxmlformats.org/officeDocument/2006/customXml" ds:itemID="{C9FF1685-92F1-4084-8F97-0422A485C552}"/>
</file>

<file path=docProps/app.xml><?xml version="1.0" encoding="utf-8"?>
<Properties xmlns="http://schemas.openxmlformats.org/officeDocument/2006/extended-properties" xmlns:vt="http://schemas.openxmlformats.org/officeDocument/2006/docPropsVTypes">
  <Template>Normal.dotm</Template>
  <TotalTime>4</TotalTime>
  <Pages>1</Pages>
  <Words>190</Words>
  <Characters>1142</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POST/DYS/OB/LZA/04041/2023</dc:subject>
  <dc:creator>Kurpiewska Katarzyna [PGE S.A.]</dc:creator>
  <cp:lastModifiedBy>Mozolewski Karol [PGE Dystr. O.Białystok]</cp:lastModifiedBy>
  <cp:revision>8</cp:revision>
  <cp:lastPrinted>2021-02-26T13:14:00Z</cp:lastPrinted>
  <dcterms:created xsi:type="dcterms:W3CDTF">2022-12-22T08:17:00Z</dcterms:created>
  <dcterms:modified xsi:type="dcterms:W3CDTF">2023-07-12T05:24:00Z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0x0101891000AA30D37274224D478FEEDFAF530393B5</vt:lpwstr>
  </property>
  <property fmtid="{D5CDD505-2E9C-101B-9397-08002B2CF9AE}" pid="3" name="_dlc_DocIdItemGuid">
    <vt:lpwstr>4e3774a1-9d2e-43e3-a261-e258cc543403</vt:lpwstr>
  </property>
</Properties>
</file>